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B9FAAD3" w14:textId="77777777" w:rsidR="006164AD" w:rsidRPr="006164AD" w:rsidRDefault="006164AD" w:rsidP="006164AD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6164AD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6BCA141B" w14:textId="7769238F" w:rsidR="006A0A40" w:rsidRPr="00CB7739" w:rsidRDefault="006164AD" w:rsidP="006164AD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164AD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1 144R w km 0+000 ÷ 2+ 882 w m. Brzyście i Babicha</w:t>
      </w:r>
      <w:r w:rsidR="00AF12E4" w:rsidRPr="00AF12E4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8BF68" w14:textId="77777777" w:rsidR="003A7C73" w:rsidRDefault="003A7C73" w:rsidP="00AC1A4B">
      <w:r>
        <w:separator/>
      </w:r>
    </w:p>
  </w:endnote>
  <w:endnote w:type="continuationSeparator" w:id="0">
    <w:p w14:paraId="1FC8F8A3" w14:textId="77777777" w:rsidR="003A7C73" w:rsidRDefault="003A7C7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0DFBA" w14:textId="77777777" w:rsidR="003A7C73" w:rsidRDefault="003A7C73" w:rsidP="00AC1A4B">
      <w:r>
        <w:separator/>
      </w:r>
    </w:p>
  </w:footnote>
  <w:footnote w:type="continuationSeparator" w:id="0">
    <w:p w14:paraId="5E8D2574" w14:textId="77777777" w:rsidR="003A7C73" w:rsidRDefault="003A7C7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77E8DC23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E722B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6164AD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020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56219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5021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C73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4AD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E722B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18</cp:revision>
  <cp:lastPrinted>2021-01-22T11:31:00Z</cp:lastPrinted>
  <dcterms:created xsi:type="dcterms:W3CDTF">2021-02-17T13:08:00Z</dcterms:created>
  <dcterms:modified xsi:type="dcterms:W3CDTF">2023-11-16T12:57:00Z</dcterms:modified>
</cp:coreProperties>
</file>